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261E" w14:textId="29E102D1" w:rsidR="00C10600" w:rsidRDefault="00D228CE" w:rsidP="00D713A9">
      <w:pPr>
        <w:pStyle w:val="HeadnonTOC"/>
      </w:pPr>
      <w:r>
        <w:t>Head no</w:t>
      </w:r>
      <w:bookmarkStart w:id="0" w:name="_GoBack"/>
      <w:bookmarkEnd w:id="0"/>
      <w:r>
        <w:t>n Toc style</w:t>
      </w:r>
    </w:p>
    <w:p w14:paraId="3835E7F0" w14:textId="74CA3C7B" w:rsidR="005C655F" w:rsidRDefault="005C655F" w:rsidP="005C655F">
      <w:pPr>
        <w:pStyle w:val="noInheritHeading1"/>
      </w:pPr>
      <w:r>
        <w:t>noInheritHeading1</w:t>
      </w:r>
    </w:p>
    <w:p w14:paraId="2532E574" w14:textId="7E725C5D" w:rsidR="005C655F" w:rsidRPr="005C655F" w:rsidRDefault="008C1BD8" w:rsidP="005C655F">
      <w:pPr>
        <w:pStyle w:val="override5Heading1"/>
      </w:pPr>
      <w:r>
        <w:t>override5Heading1</w:t>
      </w:r>
    </w:p>
    <w:p w14:paraId="3FFC5E2C" w14:textId="7D8638EB" w:rsidR="00E856C7" w:rsidRDefault="00D228CE" w:rsidP="00D713A9">
      <w:pPr>
        <w:pStyle w:val="illegal-3Heading1"/>
      </w:pPr>
      <w:r>
        <w:t>illegal -3</w:t>
      </w:r>
    </w:p>
    <w:p w14:paraId="3FFC5E2C" w14:textId="7D8638EB" w:rsidR="00E856C7" w:rsidRDefault="00D228CE" w:rsidP="00D713A9">
      <w:pPr>
        <w:pStyle w:val="Heading1"/>
        <w:outlineLvl w:val="-2"/>
      </w:pPr>
      <w:r>
        <w:t>Heading 1 with invalid direct -2</w:t>
      </w:r>
    </w:p>
    <w:p w14:paraId="21428E14" w14:textId="7A6C4811" w:rsidR="00D228CE" w:rsidRDefault="00D228CE" w:rsidP="00FF289A">
      <w:pPr>
        <w:pStyle w:val="ListParagraph"/>
      </w:pPr>
      <w:r>
        <w:t xml:space="preserve">List </w:t>
      </w:r>
      <w:r w:rsidRPr="00D228CE">
        <w:t>paragraph</w:t>
      </w:r>
      <w:r>
        <w:t xml:space="preserve"> is outline numbering</w:t>
      </w:r>
    </w:p>
    <w:p w14:paraId="2715B8E0" w14:textId="634E7069" w:rsidR="00D228CE" w:rsidRDefault="00D228CE" w:rsidP="00D228CE">
      <w:pPr>
        <w:pStyle w:val="InheritCN3"/>
      </w:pPr>
      <w:r>
        <w:t>InheritCN3</w:t>
      </w:r>
    </w:p>
    <w:p w14:paraId="533B5C89" w14:textId="5657100D" w:rsidR="00D228CE" w:rsidRDefault="005C655F" w:rsidP="00D228CE">
      <w:pPr>
        <w:pStyle w:val="noInheritCN3"/>
      </w:pPr>
      <w:r>
        <w:t>noInheritCN3</w:t>
      </w:r>
    </w:p>
    <w:p w14:paraId="650FB8BC" w14:textId="3A5D7598" w:rsidR="005C655F" w:rsidRPr="00D228CE" w:rsidRDefault="005C655F" w:rsidP="005C655F">
      <w:pPr>
        <w:pStyle w:val="override6CN3"/>
      </w:pPr>
      <w:r>
        <w:t>override6CN3</w:t>
      </w:r>
    </w:p>
    <w:p w14:paraId="650FB8BC" w14:textId="3A5D7598" w:rsidR="005C655F" w:rsidRPr="00D228CE" w:rsidRDefault="005C655F" w:rsidP="005C655F">
      <w:pPr>
        <w:pStyle w:val="illegal25CN3"/>
      </w:pPr>
      <w:r>
        <w:t>illegal 25</w:t>
      </w:r>
    </w:p>
    <w:sectPr w:rsidR="005C655F" w:rsidRPr="00D228CE" w:rsidSect="005C6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8391" w:orient="landscape" w:code="11"/>
      <w:pgMar w:top="1440" w:right="1152" w:bottom="1008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19E61" w14:textId="77777777" w:rsidR="00FB4705" w:rsidRDefault="00FB4705" w:rsidP="001A6632">
      <w:r>
        <w:separator/>
      </w:r>
    </w:p>
  </w:endnote>
  <w:endnote w:type="continuationSeparator" w:id="0">
    <w:p w14:paraId="17A6A352" w14:textId="77777777" w:rsidR="00FB4705" w:rsidRDefault="00FB4705" w:rsidP="001A6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halkboard">
    <w:altName w:val="Kristen ITC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altName w:val="Book Antiqua"/>
    <w:charset w:val="00"/>
    <w:family w:val="roman"/>
    <w:pitch w:val="variable"/>
    <w:sig w:usb0="A00002FF" w:usb1="7800205A" w:usb2="14600000" w:usb3="00000000" w:csb0="0000019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BEA4E" w14:textId="77777777" w:rsidR="00E05214" w:rsidRDefault="00E05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499B6" w14:textId="77777777" w:rsidR="00E05214" w:rsidRDefault="00E052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07145" w14:textId="77777777" w:rsidR="00E05214" w:rsidRDefault="00E05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08B4D" w14:textId="77777777" w:rsidR="00FB4705" w:rsidRDefault="00FB4705" w:rsidP="001A6632">
      <w:r>
        <w:separator/>
      </w:r>
    </w:p>
  </w:footnote>
  <w:footnote w:type="continuationSeparator" w:id="0">
    <w:p w14:paraId="0DE1759D" w14:textId="77777777" w:rsidR="00FB4705" w:rsidRDefault="00FB4705" w:rsidP="001A6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E6154" w14:textId="6FC10A98" w:rsidR="009A1937" w:rsidRPr="004D3016" w:rsidRDefault="009A1937" w:rsidP="004D3016">
    <w:pPr>
      <w:pStyle w:val="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28CE">
      <w:rPr>
        <w:rStyle w:val="PageNumber"/>
        <w:noProof/>
      </w:rPr>
      <w:t>4</w:t>
    </w:r>
    <w:r>
      <w:rPr>
        <w:rStyle w:val="PageNumber"/>
      </w:rPr>
      <w:fldChar w:fldCharType="end"/>
    </w:r>
    <w:r w:rsidRPr="004D3016">
      <w:tab/>
    </w:r>
    <w:r>
      <w:t>Beginning the Journey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F6659" w14:textId="594CFDEF" w:rsidR="009A1937" w:rsidRDefault="009A1937">
    <w:pPr>
      <w:pStyle w:val="Header"/>
    </w:pPr>
    <w:r>
      <w:rPr>
        <w:rStyle w:val="PageNumber"/>
      </w:rPr>
      <w:tab/>
      <w:t>Buddha’s Map</w:t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28CE"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7FF5A" w14:textId="41CCDF11" w:rsidR="00E05214" w:rsidRPr="00E05214" w:rsidRDefault="00C0119F" w:rsidP="00E05214">
    <w:pPr>
      <w:jc w:val="center"/>
    </w:pPr>
    <w:r>
      <w:rPr>
        <w:lang w:val="en-GB"/>
      </w:rPr>
      <w:t xml:space="preserve">Paragraph </w:t>
    </w:r>
    <w:r w:rsidR="00E05214">
      <w:rPr>
        <w:lang w:val="en-GB"/>
      </w:rPr>
      <w:t>OutlineLevels from styles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1380" w:hanging="315"/>
      </w:pPr>
      <w:rPr>
        <w:rFonts w:ascii="Palatino Linotype" w:hAnsi="Palatino Linotype" w:cs="Palatino Linotype"/>
        <w:b w:val="0"/>
        <w:bCs w:val="0"/>
        <w:color w:val="151515"/>
        <w:sz w:val="20"/>
        <w:szCs w:val="20"/>
      </w:rPr>
    </w:lvl>
    <w:lvl w:ilvl="1">
      <w:start w:val="4"/>
      <w:numFmt w:val="decimal"/>
      <w:lvlText w:val="(%2)"/>
      <w:lvlJc w:val="left"/>
      <w:pPr>
        <w:ind w:left="1860" w:hanging="275"/>
      </w:pPr>
      <w:rPr>
        <w:rFonts w:ascii="Palatino Linotype" w:hAnsi="Palatino Linotype" w:cs="Palatino Linotype"/>
        <w:b w:val="0"/>
        <w:bCs w:val="0"/>
        <w:color w:val="151515"/>
        <w:sz w:val="20"/>
        <w:szCs w:val="20"/>
      </w:rPr>
    </w:lvl>
    <w:lvl w:ilvl="2">
      <w:start w:val="1"/>
      <w:numFmt w:val="decimal"/>
      <w:lvlText w:val="%3."/>
      <w:lvlJc w:val="left"/>
      <w:pPr>
        <w:ind w:left="2460" w:hanging="240"/>
      </w:pPr>
      <w:rPr>
        <w:rFonts w:ascii="Palatino Linotype" w:hAnsi="Palatino Linotype" w:cs="Palatino Linotype"/>
        <w:b w:val="0"/>
        <w:bCs w:val="0"/>
        <w:color w:val="151515"/>
        <w:sz w:val="20"/>
        <w:szCs w:val="20"/>
      </w:rPr>
    </w:lvl>
    <w:lvl w:ilvl="3">
      <w:numFmt w:val="bullet"/>
      <w:lvlText w:val="•"/>
      <w:lvlJc w:val="left"/>
      <w:pPr>
        <w:ind w:left="3367" w:hanging="240"/>
      </w:pPr>
    </w:lvl>
    <w:lvl w:ilvl="4">
      <w:numFmt w:val="bullet"/>
      <w:lvlText w:val="•"/>
      <w:lvlJc w:val="left"/>
      <w:pPr>
        <w:ind w:left="4275" w:hanging="240"/>
      </w:pPr>
    </w:lvl>
    <w:lvl w:ilvl="5">
      <w:numFmt w:val="bullet"/>
      <w:lvlText w:val="•"/>
      <w:lvlJc w:val="left"/>
      <w:pPr>
        <w:ind w:left="5182" w:hanging="240"/>
      </w:pPr>
    </w:lvl>
    <w:lvl w:ilvl="6">
      <w:numFmt w:val="bullet"/>
      <w:lvlText w:val="•"/>
      <w:lvlJc w:val="left"/>
      <w:pPr>
        <w:ind w:left="6090" w:hanging="240"/>
      </w:pPr>
    </w:lvl>
    <w:lvl w:ilvl="7">
      <w:numFmt w:val="bullet"/>
      <w:lvlText w:val="•"/>
      <w:lvlJc w:val="left"/>
      <w:pPr>
        <w:ind w:left="6997" w:hanging="240"/>
      </w:pPr>
    </w:lvl>
    <w:lvl w:ilvl="8">
      <w:numFmt w:val="bullet"/>
      <w:lvlText w:val="•"/>
      <w:lvlJc w:val="left"/>
      <w:pPr>
        <w:ind w:left="7905" w:hanging="240"/>
      </w:pPr>
    </w:lvl>
  </w:abstractNum>
  <w:abstractNum w:abstractNumId="1" w15:restartNumberingAfterBreak="0">
    <w:nsid w:val="00000403"/>
    <w:multiLevelType w:val="multilevel"/>
    <w:tmpl w:val="00000886"/>
    <w:lvl w:ilvl="0">
      <w:start w:val="3"/>
      <w:numFmt w:val="decimal"/>
      <w:lvlText w:val="(%1)"/>
      <w:lvlJc w:val="left"/>
      <w:pPr>
        <w:ind w:left="1740" w:hanging="284"/>
      </w:pPr>
      <w:rPr>
        <w:rFonts w:ascii="Palatino Linotype" w:hAnsi="Palatino Linotype" w:cs="Palatino Linotype"/>
        <w:b w:val="0"/>
        <w:bCs w:val="0"/>
        <w:i/>
        <w:iCs/>
        <w:color w:val="151515"/>
        <w:sz w:val="20"/>
        <w:szCs w:val="20"/>
      </w:rPr>
    </w:lvl>
    <w:lvl w:ilvl="1">
      <w:numFmt w:val="bullet"/>
      <w:lvlText w:val="•"/>
      <w:lvlJc w:val="left"/>
      <w:pPr>
        <w:ind w:left="2538" w:hanging="284"/>
      </w:pPr>
    </w:lvl>
    <w:lvl w:ilvl="2">
      <w:numFmt w:val="bullet"/>
      <w:lvlText w:val="•"/>
      <w:lvlJc w:val="left"/>
      <w:pPr>
        <w:ind w:left="3336" w:hanging="284"/>
      </w:pPr>
    </w:lvl>
    <w:lvl w:ilvl="3">
      <w:numFmt w:val="bullet"/>
      <w:lvlText w:val="•"/>
      <w:lvlJc w:val="left"/>
      <w:pPr>
        <w:ind w:left="4134" w:hanging="284"/>
      </w:pPr>
    </w:lvl>
    <w:lvl w:ilvl="4">
      <w:numFmt w:val="bullet"/>
      <w:lvlText w:val="•"/>
      <w:lvlJc w:val="left"/>
      <w:pPr>
        <w:ind w:left="4932" w:hanging="284"/>
      </w:pPr>
    </w:lvl>
    <w:lvl w:ilvl="5">
      <w:numFmt w:val="bullet"/>
      <w:lvlText w:val="•"/>
      <w:lvlJc w:val="left"/>
      <w:pPr>
        <w:ind w:left="5730" w:hanging="284"/>
      </w:pPr>
    </w:lvl>
    <w:lvl w:ilvl="6">
      <w:numFmt w:val="bullet"/>
      <w:lvlText w:val="•"/>
      <w:lvlJc w:val="left"/>
      <w:pPr>
        <w:ind w:left="6528" w:hanging="284"/>
      </w:pPr>
    </w:lvl>
    <w:lvl w:ilvl="7">
      <w:numFmt w:val="bullet"/>
      <w:lvlText w:val="•"/>
      <w:lvlJc w:val="left"/>
      <w:pPr>
        <w:ind w:left="7326" w:hanging="284"/>
      </w:pPr>
    </w:lvl>
    <w:lvl w:ilvl="8">
      <w:numFmt w:val="bullet"/>
      <w:lvlText w:val="•"/>
      <w:lvlJc w:val="left"/>
      <w:pPr>
        <w:ind w:left="8124" w:hanging="284"/>
      </w:pPr>
    </w:lvl>
  </w:abstractNum>
  <w:abstractNum w:abstractNumId="2" w15:restartNumberingAfterBreak="0">
    <w:nsid w:val="00000404"/>
    <w:multiLevelType w:val="multilevel"/>
    <w:tmpl w:val="00000887"/>
    <w:lvl w:ilvl="0">
      <w:start w:val="23"/>
      <w:numFmt w:val="decimal"/>
      <w:lvlText w:val="(%1)"/>
      <w:lvlJc w:val="left"/>
      <w:pPr>
        <w:ind w:left="1739" w:hanging="399"/>
      </w:pPr>
      <w:rPr>
        <w:rFonts w:ascii="Palatino Linotype" w:hAnsi="Palatino Linotype" w:cs="Palatino Linotype"/>
        <w:b w:val="0"/>
        <w:bCs w:val="0"/>
        <w:i/>
        <w:iCs/>
        <w:color w:val="151515"/>
        <w:sz w:val="20"/>
        <w:szCs w:val="20"/>
      </w:rPr>
    </w:lvl>
    <w:lvl w:ilvl="1">
      <w:start w:val="11"/>
      <w:numFmt w:val="decimal"/>
      <w:lvlText w:val="(%2)"/>
      <w:lvlJc w:val="left"/>
      <w:pPr>
        <w:ind w:left="2219" w:hanging="370"/>
      </w:pPr>
      <w:rPr>
        <w:rFonts w:ascii="Palatino Linotype" w:hAnsi="Palatino Linotype" w:cs="Palatino Linotype"/>
        <w:b w:val="0"/>
        <w:bCs w:val="0"/>
        <w:i/>
        <w:iCs/>
        <w:color w:val="151515"/>
        <w:sz w:val="20"/>
        <w:szCs w:val="20"/>
      </w:rPr>
    </w:lvl>
    <w:lvl w:ilvl="2">
      <w:numFmt w:val="bullet"/>
      <w:lvlText w:val="•"/>
      <w:lvlJc w:val="left"/>
      <w:pPr>
        <w:ind w:left="2337" w:hanging="370"/>
      </w:pPr>
    </w:lvl>
    <w:lvl w:ilvl="3">
      <w:numFmt w:val="bullet"/>
      <w:lvlText w:val="•"/>
      <w:lvlJc w:val="left"/>
      <w:pPr>
        <w:ind w:left="3260" w:hanging="370"/>
      </w:pPr>
    </w:lvl>
    <w:lvl w:ilvl="4">
      <w:numFmt w:val="bullet"/>
      <w:lvlText w:val="•"/>
      <w:lvlJc w:val="left"/>
      <w:pPr>
        <w:ind w:left="4183" w:hanging="370"/>
      </w:pPr>
    </w:lvl>
    <w:lvl w:ilvl="5">
      <w:numFmt w:val="bullet"/>
      <w:lvlText w:val="•"/>
      <w:lvlJc w:val="left"/>
      <w:pPr>
        <w:ind w:left="5105" w:hanging="370"/>
      </w:pPr>
    </w:lvl>
    <w:lvl w:ilvl="6">
      <w:numFmt w:val="bullet"/>
      <w:lvlText w:val="•"/>
      <w:lvlJc w:val="left"/>
      <w:pPr>
        <w:ind w:left="6028" w:hanging="370"/>
      </w:pPr>
    </w:lvl>
    <w:lvl w:ilvl="7">
      <w:numFmt w:val="bullet"/>
      <w:lvlText w:val="•"/>
      <w:lvlJc w:val="left"/>
      <w:pPr>
        <w:ind w:left="6951" w:hanging="370"/>
      </w:pPr>
    </w:lvl>
    <w:lvl w:ilvl="8">
      <w:numFmt w:val="bullet"/>
      <w:lvlText w:val="•"/>
      <w:lvlJc w:val="left"/>
      <w:pPr>
        <w:ind w:left="7874" w:hanging="370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860" w:hanging="219"/>
      </w:pPr>
      <w:rPr>
        <w:rFonts w:ascii="Palatino Linotype" w:hAnsi="Palatino Linotype" w:cs="Palatino Linotype"/>
        <w:b w:val="0"/>
        <w:bCs w:val="0"/>
        <w:color w:val="151515"/>
        <w:sz w:val="20"/>
        <w:szCs w:val="20"/>
      </w:rPr>
    </w:lvl>
    <w:lvl w:ilvl="1">
      <w:numFmt w:val="bullet"/>
      <w:lvlText w:val="•"/>
      <w:lvlJc w:val="left"/>
      <w:pPr>
        <w:ind w:left="2646" w:hanging="219"/>
      </w:pPr>
    </w:lvl>
    <w:lvl w:ilvl="2">
      <w:numFmt w:val="bullet"/>
      <w:lvlText w:val="•"/>
      <w:lvlJc w:val="left"/>
      <w:pPr>
        <w:ind w:left="3432" w:hanging="219"/>
      </w:pPr>
    </w:lvl>
    <w:lvl w:ilvl="3">
      <w:numFmt w:val="bullet"/>
      <w:lvlText w:val="•"/>
      <w:lvlJc w:val="left"/>
      <w:pPr>
        <w:ind w:left="4218" w:hanging="219"/>
      </w:pPr>
    </w:lvl>
    <w:lvl w:ilvl="4">
      <w:numFmt w:val="bullet"/>
      <w:lvlText w:val="•"/>
      <w:lvlJc w:val="left"/>
      <w:pPr>
        <w:ind w:left="5004" w:hanging="219"/>
      </w:pPr>
    </w:lvl>
    <w:lvl w:ilvl="5">
      <w:numFmt w:val="bullet"/>
      <w:lvlText w:val="•"/>
      <w:lvlJc w:val="left"/>
      <w:pPr>
        <w:ind w:left="5790" w:hanging="219"/>
      </w:pPr>
    </w:lvl>
    <w:lvl w:ilvl="6">
      <w:numFmt w:val="bullet"/>
      <w:lvlText w:val="•"/>
      <w:lvlJc w:val="left"/>
      <w:pPr>
        <w:ind w:left="6576" w:hanging="219"/>
      </w:pPr>
    </w:lvl>
    <w:lvl w:ilvl="7">
      <w:numFmt w:val="bullet"/>
      <w:lvlText w:val="•"/>
      <w:lvlJc w:val="left"/>
      <w:pPr>
        <w:ind w:left="7362" w:hanging="219"/>
      </w:pPr>
    </w:lvl>
    <w:lvl w:ilvl="8">
      <w:numFmt w:val="bullet"/>
      <w:lvlText w:val="•"/>
      <w:lvlJc w:val="left"/>
      <w:pPr>
        <w:ind w:left="8148" w:hanging="219"/>
      </w:pPr>
    </w:lvl>
  </w:abstractNum>
  <w:abstractNum w:abstractNumId="4" w15:restartNumberingAfterBreak="0">
    <w:nsid w:val="00000406"/>
    <w:multiLevelType w:val="multilevel"/>
    <w:tmpl w:val="00000889"/>
    <w:lvl w:ilvl="0">
      <w:start w:val="27"/>
      <w:numFmt w:val="decimal"/>
      <w:lvlText w:val="%1"/>
      <w:lvlJc w:val="left"/>
      <w:pPr>
        <w:ind w:left="2220" w:hanging="360"/>
      </w:pPr>
      <w:rPr>
        <w:rFonts w:ascii="Palatino Linotype" w:hAnsi="Palatino Linotype" w:cs="Palatino Linotype"/>
        <w:b w:val="0"/>
        <w:bCs w:val="0"/>
        <w:color w:val="151515"/>
        <w:sz w:val="18"/>
        <w:szCs w:val="18"/>
      </w:rPr>
    </w:lvl>
    <w:lvl w:ilvl="1">
      <w:numFmt w:val="bullet"/>
      <w:lvlText w:val="•"/>
      <w:lvlJc w:val="left"/>
      <w:pPr>
        <w:ind w:left="2970" w:hanging="360"/>
      </w:pPr>
    </w:lvl>
    <w:lvl w:ilvl="2">
      <w:numFmt w:val="bullet"/>
      <w:lvlText w:val="•"/>
      <w:lvlJc w:val="left"/>
      <w:pPr>
        <w:ind w:left="3720" w:hanging="360"/>
      </w:pPr>
    </w:lvl>
    <w:lvl w:ilvl="3">
      <w:numFmt w:val="bullet"/>
      <w:lvlText w:val="•"/>
      <w:lvlJc w:val="left"/>
      <w:pPr>
        <w:ind w:left="4470" w:hanging="360"/>
      </w:pPr>
    </w:lvl>
    <w:lvl w:ilvl="4">
      <w:numFmt w:val="bullet"/>
      <w:lvlText w:val="•"/>
      <w:lvlJc w:val="left"/>
      <w:pPr>
        <w:ind w:left="5220" w:hanging="360"/>
      </w:pPr>
    </w:lvl>
    <w:lvl w:ilvl="5">
      <w:numFmt w:val="bullet"/>
      <w:lvlText w:val="•"/>
      <w:lvlJc w:val="left"/>
      <w:pPr>
        <w:ind w:left="5970" w:hanging="360"/>
      </w:pPr>
    </w:lvl>
    <w:lvl w:ilvl="6">
      <w:numFmt w:val="bullet"/>
      <w:lvlText w:val="•"/>
      <w:lvlJc w:val="left"/>
      <w:pPr>
        <w:ind w:left="6720" w:hanging="360"/>
      </w:pPr>
    </w:lvl>
    <w:lvl w:ilvl="7">
      <w:numFmt w:val="bullet"/>
      <w:lvlText w:val="•"/>
      <w:lvlJc w:val="left"/>
      <w:pPr>
        <w:ind w:left="7470" w:hanging="360"/>
      </w:pPr>
    </w:lvl>
    <w:lvl w:ilvl="8">
      <w:numFmt w:val="bullet"/>
      <w:lvlText w:val="•"/>
      <w:lvlJc w:val="left"/>
      <w:pPr>
        <w:ind w:left="8220" w:hanging="360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860" w:hanging="189"/>
      </w:pPr>
      <w:rPr>
        <w:rFonts w:ascii="Palatino Linotype" w:hAnsi="Palatino Linotype" w:cs="Palatino Linotype"/>
        <w:b/>
        <w:bCs/>
        <w:i/>
        <w:iCs/>
        <w:color w:val="151515"/>
        <w:sz w:val="20"/>
        <w:szCs w:val="20"/>
      </w:rPr>
    </w:lvl>
    <w:lvl w:ilvl="1">
      <w:numFmt w:val="bullet"/>
      <w:lvlText w:val="•"/>
      <w:lvlJc w:val="left"/>
      <w:pPr>
        <w:ind w:left="2646" w:hanging="189"/>
      </w:pPr>
    </w:lvl>
    <w:lvl w:ilvl="2">
      <w:numFmt w:val="bullet"/>
      <w:lvlText w:val="•"/>
      <w:lvlJc w:val="left"/>
      <w:pPr>
        <w:ind w:left="3432" w:hanging="189"/>
      </w:pPr>
    </w:lvl>
    <w:lvl w:ilvl="3">
      <w:numFmt w:val="bullet"/>
      <w:lvlText w:val="•"/>
      <w:lvlJc w:val="left"/>
      <w:pPr>
        <w:ind w:left="4218" w:hanging="189"/>
      </w:pPr>
    </w:lvl>
    <w:lvl w:ilvl="4">
      <w:numFmt w:val="bullet"/>
      <w:lvlText w:val="•"/>
      <w:lvlJc w:val="left"/>
      <w:pPr>
        <w:ind w:left="5004" w:hanging="189"/>
      </w:pPr>
    </w:lvl>
    <w:lvl w:ilvl="5">
      <w:numFmt w:val="bullet"/>
      <w:lvlText w:val="•"/>
      <w:lvlJc w:val="left"/>
      <w:pPr>
        <w:ind w:left="5790" w:hanging="189"/>
      </w:pPr>
    </w:lvl>
    <w:lvl w:ilvl="6">
      <w:numFmt w:val="bullet"/>
      <w:lvlText w:val="•"/>
      <w:lvlJc w:val="left"/>
      <w:pPr>
        <w:ind w:left="6576" w:hanging="189"/>
      </w:pPr>
    </w:lvl>
    <w:lvl w:ilvl="7">
      <w:numFmt w:val="bullet"/>
      <w:lvlText w:val="•"/>
      <w:lvlJc w:val="left"/>
      <w:pPr>
        <w:ind w:left="7362" w:hanging="189"/>
      </w:pPr>
    </w:lvl>
    <w:lvl w:ilvl="8">
      <w:numFmt w:val="bullet"/>
      <w:lvlText w:val="•"/>
      <w:lvlJc w:val="left"/>
      <w:pPr>
        <w:ind w:left="8148" w:hanging="189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•"/>
      <w:lvlJc w:val="left"/>
      <w:pPr>
        <w:ind w:left="2220" w:hanging="240"/>
      </w:pPr>
      <w:rPr>
        <w:rFonts w:ascii="Palatino Linotype" w:hAnsi="Palatino Linotype" w:cs="Palatino Linotype"/>
        <w:b w:val="0"/>
        <w:bCs w:val="0"/>
        <w:color w:val="151515"/>
        <w:w w:val="99"/>
        <w:sz w:val="20"/>
        <w:szCs w:val="20"/>
      </w:rPr>
    </w:lvl>
    <w:lvl w:ilvl="1">
      <w:numFmt w:val="bullet"/>
      <w:lvlText w:val="•"/>
      <w:lvlJc w:val="left"/>
      <w:pPr>
        <w:ind w:left="2970" w:hanging="240"/>
      </w:pPr>
    </w:lvl>
    <w:lvl w:ilvl="2">
      <w:numFmt w:val="bullet"/>
      <w:lvlText w:val="•"/>
      <w:lvlJc w:val="left"/>
      <w:pPr>
        <w:ind w:left="3720" w:hanging="240"/>
      </w:pPr>
    </w:lvl>
    <w:lvl w:ilvl="3">
      <w:numFmt w:val="bullet"/>
      <w:lvlText w:val="•"/>
      <w:lvlJc w:val="left"/>
      <w:pPr>
        <w:ind w:left="4470" w:hanging="240"/>
      </w:pPr>
    </w:lvl>
    <w:lvl w:ilvl="4">
      <w:numFmt w:val="bullet"/>
      <w:lvlText w:val="•"/>
      <w:lvlJc w:val="left"/>
      <w:pPr>
        <w:ind w:left="5220" w:hanging="240"/>
      </w:pPr>
    </w:lvl>
    <w:lvl w:ilvl="5">
      <w:numFmt w:val="bullet"/>
      <w:lvlText w:val="•"/>
      <w:lvlJc w:val="left"/>
      <w:pPr>
        <w:ind w:left="5970" w:hanging="240"/>
      </w:pPr>
    </w:lvl>
    <w:lvl w:ilvl="6">
      <w:numFmt w:val="bullet"/>
      <w:lvlText w:val="•"/>
      <w:lvlJc w:val="left"/>
      <w:pPr>
        <w:ind w:left="6720" w:hanging="240"/>
      </w:pPr>
    </w:lvl>
    <w:lvl w:ilvl="7">
      <w:numFmt w:val="bullet"/>
      <w:lvlText w:val="•"/>
      <w:lvlJc w:val="left"/>
      <w:pPr>
        <w:ind w:left="7470" w:hanging="240"/>
      </w:pPr>
    </w:lvl>
    <w:lvl w:ilvl="8">
      <w:numFmt w:val="bullet"/>
      <w:lvlText w:val="•"/>
      <w:lvlJc w:val="left"/>
      <w:pPr>
        <w:ind w:left="8220" w:hanging="240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•"/>
      <w:lvlJc w:val="left"/>
      <w:pPr>
        <w:ind w:left="1740" w:hanging="240"/>
      </w:pPr>
      <w:rPr>
        <w:rFonts w:ascii="Palatino Linotype" w:hAnsi="Palatino Linotype" w:cs="Palatino Linotype"/>
        <w:b w:val="0"/>
        <w:bCs w:val="0"/>
        <w:color w:val="151515"/>
        <w:w w:val="99"/>
        <w:sz w:val="20"/>
        <w:szCs w:val="20"/>
      </w:rPr>
    </w:lvl>
    <w:lvl w:ilvl="1">
      <w:numFmt w:val="bullet"/>
      <w:lvlText w:val="•"/>
      <w:lvlJc w:val="left"/>
      <w:pPr>
        <w:ind w:left="2538" w:hanging="240"/>
      </w:pPr>
    </w:lvl>
    <w:lvl w:ilvl="2">
      <w:numFmt w:val="bullet"/>
      <w:lvlText w:val="•"/>
      <w:lvlJc w:val="left"/>
      <w:pPr>
        <w:ind w:left="3336" w:hanging="240"/>
      </w:pPr>
    </w:lvl>
    <w:lvl w:ilvl="3">
      <w:numFmt w:val="bullet"/>
      <w:lvlText w:val="•"/>
      <w:lvlJc w:val="left"/>
      <w:pPr>
        <w:ind w:left="4134" w:hanging="240"/>
      </w:pPr>
    </w:lvl>
    <w:lvl w:ilvl="4">
      <w:numFmt w:val="bullet"/>
      <w:lvlText w:val="•"/>
      <w:lvlJc w:val="left"/>
      <w:pPr>
        <w:ind w:left="4932" w:hanging="240"/>
      </w:pPr>
    </w:lvl>
    <w:lvl w:ilvl="5">
      <w:numFmt w:val="bullet"/>
      <w:lvlText w:val="•"/>
      <w:lvlJc w:val="left"/>
      <w:pPr>
        <w:ind w:left="5730" w:hanging="240"/>
      </w:pPr>
    </w:lvl>
    <w:lvl w:ilvl="6">
      <w:numFmt w:val="bullet"/>
      <w:lvlText w:val="•"/>
      <w:lvlJc w:val="left"/>
      <w:pPr>
        <w:ind w:left="6528" w:hanging="240"/>
      </w:pPr>
    </w:lvl>
    <w:lvl w:ilvl="7">
      <w:numFmt w:val="bullet"/>
      <w:lvlText w:val="•"/>
      <w:lvlJc w:val="left"/>
      <w:pPr>
        <w:ind w:left="7326" w:hanging="240"/>
      </w:pPr>
    </w:lvl>
    <w:lvl w:ilvl="8">
      <w:numFmt w:val="bullet"/>
      <w:lvlText w:val="•"/>
      <w:lvlJc w:val="left"/>
      <w:pPr>
        <w:ind w:left="8124" w:hanging="240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•"/>
      <w:lvlJc w:val="left"/>
      <w:pPr>
        <w:ind w:left="1740" w:hanging="240"/>
      </w:pPr>
      <w:rPr>
        <w:rFonts w:ascii="Palatino Linotype" w:hAnsi="Palatino Linotype" w:cs="Palatino Linotype"/>
        <w:b w:val="0"/>
        <w:bCs w:val="0"/>
        <w:color w:val="151515"/>
        <w:w w:val="99"/>
        <w:sz w:val="20"/>
        <w:szCs w:val="20"/>
      </w:rPr>
    </w:lvl>
    <w:lvl w:ilvl="1">
      <w:numFmt w:val="bullet"/>
      <w:lvlText w:val="•"/>
      <w:lvlJc w:val="left"/>
      <w:pPr>
        <w:ind w:left="2219" w:hanging="240"/>
      </w:pPr>
      <w:rPr>
        <w:rFonts w:ascii="Palatino Linotype" w:hAnsi="Palatino Linotype" w:cs="Palatino Linotype"/>
        <w:b w:val="0"/>
        <w:bCs w:val="0"/>
        <w:color w:val="151515"/>
        <w:w w:val="99"/>
        <w:sz w:val="20"/>
        <w:szCs w:val="20"/>
      </w:rPr>
    </w:lvl>
    <w:lvl w:ilvl="2">
      <w:numFmt w:val="bullet"/>
      <w:lvlText w:val="•"/>
      <w:lvlJc w:val="left"/>
      <w:pPr>
        <w:ind w:left="3053" w:hanging="240"/>
      </w:pPr>
    </w:lvl>
    <w:lvl w:ilvl="3">
      <w:numFmt w:val="bullet"/>
      <w:lvlText w:val="•"/>
      <w:lvlJc w:val="left"/>
      <w:pPr>
        <w:ind w:left="3886" w:hanging="240"/>
      </w:pPr>
    </w:lvl>
    <w:lvl w:ilvl="4">
      <w:numFmt w:val="bullet"/>
      <w:lvlText w:val="•"/>
      <w:lvlJc w:val="left"/>
      <w:pPr>
        <w:ind w:left="4720" w:hanging="240"/>
      </w:pPr>
    </w:lvl>
    <w:lvl w:ilvl="5">
      <w:numFmt w:val="bullet"/>
      <w:lvlText w:val="•"/>
      <w:lvlJc w:val="left"/>
      <w:pPr>
        <w:ind w:left="5553" w:hanging="240"/>
      </w:pPr>
    </w:lvl>
    <w:lvl w:ilvl="6">
      <w:numFmt w:val="bullet"/>
      <w:lvlText w:val="•"/>
      <w:lvlJc w:val="left"/>
      <w:pPr>
        <w:ind w:left="6386" w:hanging="240"/>
      </w:pPr>
    </w:lvl>
    <w:lvl w:ilvl="7">
      <w:numFmt w:val="bullet"/>
      <w:lvlText w:val="•"/>
      <w:lvlJc w:val="left"/>
      <w:pPr>
        <w:ind w:left="7220" w:hanging="240"/>
      </w:pPr>
    </w:lvl>
    <w:lvl w:ilvl="8">
      <w:numFmt w:val="bullet"/>
      <w:lvlText w:val="•"/>
      <w:lvlJc w:val="left"/>
      <w:pPr>
        <w:ind w:left="8053" w:hanging="24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380" w:hanging="217"/>
      </w:pPr>
      <w:rPr>
        <w:rFonts w:ascii="Palatino Linotype" w:hAnsi="Palatino Linotype" w:cs="Palatino Linotype"/>
        <w:b w:val="0"/>
        <w:bCs w:val="0"/>
        <w:color w:val="151515"/>
        <w:sz w:val="20"/>
        <w:szCs w:val="20"/>
      </w:rPr>
    </w:lvl>
    <w:lvl w:ilvl="1">
      <w:start w:val="1"/>
      <w:numFmt w:val="decimal"/>
      <w:lvlText w:val="%2."/>
      <w:lvlJc w:val="left"/>
      <w:pPr>
        <w:ind w:left="1860" w:hanging="187"/>
      </w:pPr>
      <w:rPr>
        <w:rFonts w:ascii="Palatino Linotype" w:hAnsi="Palatino Linotype" w:cs="Palatino Linotype"/>
        <w:b w:val="0"/>
        <w:bCs w:val="0"/>
        <w:color w:val="151515"/>
        <w:sz w:val="20"/>
        <w:szCs w:val="20"/>
      </w:rPr>
    </w:lvl>
    <w:lvl w:ilvl="2">
      <w:numFmt w:val="bullet"/>
      <w:lvlText w:val="•"/>
      <w:lvlJc w:val="left"/>
      <w:pPr>
        <w:ind w:left="2733" w:hanging="187"/>
      </w:pPr>
    </w:lvl>
    <w:lvl w:ilvl="3">
      <w:numFmt w:val="bullet"/>
      <w:lvlText w:val="•"/>
      <w:lvlJc w:val="left"/>
      <w:pPr>
        <w:ind w:left="3606" w:hanging="187"/>
      </w:pPr>
    </w:lvl>
    <w:lvl w:ilvl="4">
      <w:numFmt w:val="bullet"/>
      <w:lvlText w:val="•"/>
      <w:lvlJc w:val="left"/>
      <w:pPr>
        <w:ind w:left="4480" w:hanging="187"/>
      </w:pPr>
    </w:lvl>
    <w:lvl w:ilvl="5">
      <w:numFmt w:val="bullet"/>
      <w:lvlText w:val="•"/>
      <w:lvlJc w:val="left"/>
      <w:pPr>
        <w:ind w:left="5353" w:hanging="187"/>
      </w:pPr>
    </w:lvl>
    <w:lvl w:ilvl="6">
      <w:numFmt w:val="bullet"/>
      <w:lvlText w:val="•"/>
      <w:lvlJc w:val="left"/>
      <w:pPr>
        <w:ind w:left="6226" w:hanging="187"/>
      </w:pPr>
    </w:lvl>
    <w:lvl w:ilvl="7">
      <w:numFmt w:val="bullet"/>
      <w:lvlText w:val="•"/>
      <w:lvlJc w:val="left"/>
      <w:pPr>
        <w:ind w:left="7100" w:hanging="187"/>
      </w:pPr>
    </w:lvl>
    <w:lvl w:ilvl="8">
      <w:numFmt w:val="bullet"/>
      <w:lvlText w:val="•"/>
      <w:lvlJc w:val="left"/>
      <w:pPr>
        <w:ind w:left="7973" w:hanging="187"/>
      </w:pPr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•"/>
      <w:lvlJc w:val="left"/>
      <w:pPr>
        <w:ind w:left="2220" w:hanging="240"/>
      </w:pPr>
      <w:rPr>
        <w:rFonts w:ascii="Palatino Linotype" w:hAnsi="Palatino Linotype" w:cs="Palatino Linotype"/>
        <w:b w:val="0"/>
        <w:bCs w:val="0"/>
        <w:color w:val="151515"/>
        <w:w w:val="99"/>
        <w:sz w:val="20"/>
        <w:szCs w:val="20"/>
      </w:rPr>
    </w:lvl>
    <w:lvl w:ilvl="1">
      <w:numFmt w:val="bullet"/>
      <w:lvlText w:val="•"/>
      <w:lvlJc w:val="left"/>
      <w:pPr>
        <w:ind w:left="2970" w:hanging="240"/>
      </w:pPr>
    </w:lvl>
    <w:lvl w:ilvl="2">
      <w:numFmt w:val="bullet"/>
      <w:lvlText w:val="•"/>
      <w:lvlJc w:val="left"/>
      <w:pPr>
        <w:ind w:left="3720" w:hanging="240"/>
      </w:pPr>
    </w:lvl>
    <w:lvl w:ilvl="3">
      <w:numFmt w:val="bullet"/>
      <w:lvlText w:val="•"/>
      <w:lvlJc w:val="left"/>
      <w:pPr>
        <w:ind w:left="4470" w:hanging="240"/>
      </w:pPr>
    </w:lvl>
    <w:lvl w:ilvl="4">
      <w:numFmt w:val="bullet"/>
      <w:lvlText w:val="•"/>
      <w:lvlJc w:val="left"/>
      <w:pPr>
        <w:ind w:left="5220" w:hanging="240"/>
      </w:pPr>
    </w:lvl>
    <w:lvl w:ilvl="5">
      <w:numFmt w:val="bullet"/>
      <w:lvlText w:val="•"/>
      <w:lvlJc w:val="left"/>
      <w:pPr>
        <w:ind w:left="5970" w:hanging="240"/>
      </w:pPr>
    </w:lvl>
    <w:lvl w:ilvl="6">
      <w:numFmt w:val="bullet"/>
      <w:lvlText w:val="•"/>
      <w:lvlJc w:val="left"/>
      <w:pPr>
        <w:ind w:left="6720" w:hanging="240"/>
      </w:pPr>
    </w:lvl>
    <w:lvl w:ilvl="7">
      <w:numFmt w:val="bullet"/>
      <w:lvlText w:val="•"/>
      <w:lvlJc w:val="left"/>
      <w:pPr>
        <w:ind w:left="7470" w:hanging="240"/>
      </w:pPr>
    </w:lvl>
    <w:lvl w:ilvl="8">
      <w:numFmt w:val="bullet"/>
      <w:lvlText w:val="•"/>
      <w:lvlJc w:val="left"/>
      <w:pPr>
        <w:ind w:left="8220" w:hanging="240"/>
      </w:pPr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•"/>
      <w:lvlJc w:val="left"/>
      <w:pPr>
        <w:ind w:left="2220" w:hanging="240"/>
      </w:pPr>
      <w:rPr>
        <w:rFonts w:ascii="Palatino Linotype" w:hAnsi="Palatino Linotype" w:cs="Palatino Linotype"/>
        <w:b w:val="0"/>
        <w:bCs w:val="0"/>
        <w:color w:val="151515"/>
        <w:w w:val="99"/>
        <w:sz w:val="20"/>
        <w:szCs w:val="20"/>
      </w:rPr>
    </w:lvl>
    <w:lvl w:ilvl="1">
      <w:numFmt w:val="bullet"/>
      <w:lvlText w:val="•"/>
      <w:lvlJc w:val="left"/>
      <w:pPr>
        <w:ind w:left="2970" w:hanging="240"/>
      </w:pPr>
    </w:lvl>
    <w:lvl w:ilvl="2">
      <w:numFmt w:val="bullet"/>
      <w:lvlText w:val="•"/>
      <w:lvlJc w:val="left"/>
      <w:pPr>
        <w:ind w:left="3720" w:hanging="240"/>
      </w:pPr>
    </w:lvl>
    <w:lvl w:ilvl="3">
      <w:numFmt w:val="bullet"/>
      <w:lvlText w:val="•"/>
      <w:lvlJc w:val="left"/>
      <w:pPr>
        <w:ind w:left="4470" w:hanging="240"/>
      </w:pPr>
    </w:lvl>
    <w:lvl w:ilvl="4">
      <w:numFmt w:val="bullet"/>
      <w:lvlText w:val="•"/>
      <w:lvlJc w:val="left"/>
      <w:pPr>
        <w:ind w:left="5220" w:hanging="240"/>
      </w:pPr>
    </w:lvl>
    <w:lvl w:ilvl="5">
      <w:numFmt w:val="bullet"/>
      <w:lvlText w:val="•"/>
      <w:lvlJc w:val="left"/>
      <w:pPr>
        <w:ind w:left="5970" w:hanging="240"/>
      </w:pPr>
    </w:lvl>
    <w:lvl w:ilvl="6">
      <w:numFmt w:val="bullet"/>
      <w:lvlText w:val="•"/>
      <w:lvlJc w:val="left"/>
      <w:pPr>
        <w:ind w:left="6720" w:hanging="240"/>
      </w:pPr>
    </w:lvl>
    <w:lvl w:ilvl="7">
      <w:numFmt w:val="bullet"/>
      <w:lvlText w:val="•"/>
      <w:lvlJc w:val="left"/>
      <w:pPr>
        <w:ind w:left="7470" w:hanging="240"/>
      </w:pPr>
    </w:lvl>
    <w:lvl w:ilvl="8">
      <w:numFmt w:val="bullet"/>
      <w:lvlText w:val="•"/>
      <w:lvlJc w:val="left"/>
      <w:pPr>
        <w:ind w:left="8220" w:hanging="24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•"/>
      <w:lvlJc w:val="left"/>
      <w:pPr>
        <w:ind w:left="1740" w:hanging="240"/>
      </w:pPr>
      <w:rPr>
        <w:rFonts w:ascii="Palatino Linotype" w:hAnsi="Palatino Linotype" w:cs="Palatino Linotype"/>
        <w:b w:val="0"/>
        <w:bCs w:val="0"/>
        <w:i/>
        <w:iCs/>
        <w:color w:val="151515"/>
        <w:sz w:val="20"/>
        <w:szCs w:val="20"/>
      </w:rPr>
    </w:lvl>
    <w:lvl w:ilvl="1">
      <w:numFmt w:val="bullet"/>
      <w:lvlText w:val="•"/>
      <w:lvlJc w:val="left"/>
      <w:pPr>
        <w:ind w:left="2220" w:hanging="240"/>
      </w:pPr>
      <w:rPr>
        <w:rFonts w:ascii="Palatino Linotype" w:hAnsi="Palatino Linotype" w:cs="Palatino Linotype"/>
        <w:b w:val="0"/>
        <w:bCs w:val="0"/>
        <w:i/>
        <w:iCs/>
        <w:color w:val="151515"/>
        <w:sz w:val="20"/>
        <w:szCs w:val="20"/>
      </w:rPr>
    </w:lvl>
    <w:lvl w:ilvl="2">
      <w:numFmt w:val="bullet"/>
      <w:lvlText w:val="•"/>
      <w:lvlJc w:val="left"/>
      <w:pPr>
        <w:ind w:left="3053" w:hanging="240"/>
      </w:pPr>
    </w:lvl>
    <w:lvl w:ilvl="3">
      <w:numFmt w:val="bullet"/>
      <w:lvlText w:val="•"/>
      <w:lvlJc w:val="left"/>
      <w:pPr>
        <w:ind w:left="3886" w:hanging="240"/>
      </w:pPr>
    </w:lvl>
    <w:lvl w:ilvl="4">
      <w:numFmt w:val="bullet"/>
      <w:lvlText w:val="•"/>
      <w:lvlJc w:val="left"/>
      <w:pPr>
        <w:ind w:left="4720" w:hanging="240"/>
      </w:pPr>
    </w:lvl>
    <w:lvl w:ilvl="5">
      <w:numFmt w:val="bullet"/>
      <w:lvlText w:val="•"/>
      <w:lvlJc w:val="left"/>
      <w:pPr>
        <w:ind w:left="5553" w:hanging="240"/>
      </w:pPr>
    </w:lvl>
    <w:lvl w:ilvl="6">
      <w:numFmt w:val="bullet"/>
      <w:lvlText w:val="•"/>
      <w:lvlJc w:val="left"/>
      <w:pPr>
        <w:ind w:left="6386" w:hanging="240"/>
      </w:pPr>
    </w:lvl>
    <w:lvl w:ilvl="7">
      <w:numFmt w:val="bullet"/>
      <w:lvlText w:val="•"/>
      <w:lvlJc w:val="left"/>
      <w:pPr>
        <w:ind w:left="7220" w:hanging="240"/>
      </w:pPr>
    </w:lvl>
    <w:lvl w:ilvl="8">
      <w:numFmt w:val="bullet"/>
      <w:lvlText w:val="•"/>
      <w:lvlJc w:val="left"/>
      <w:pPr>
        <w:ind w:left="8053" w:hanging="240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"/>
      <w:lvlJc w:val="left"/>
      <w:pPr>
        <w:ind w:left="2220" w:hanging="270"/>
      </w:pPr>
      <w:rPr>
        <w:rFonts w:ascii="Palatino Linotype" w:hAnsi="Palatino Linotype" w:cs="Palatino Linotype"/>
        <w:b w:val="0"/>
        <w:bCs w:val="0"/>
        <w:color w:val="151515"/>
        <w:sz w:val="18"/>
        <w:szCs w:val="18"/>
      </w:rPr>
    </w:lvl>
    <w:lvl w:ilvl="1">
      <w:numFmt w:val="bullet"/>
      <w:lvlText w:val="•"/>
      <w:lvlJc w:val="left"/>
      <w:pPr>
        <w:ind w:left="2970" w:hanging="270"/>
      </w:pPr>
    </w:lvl>
    <w:lvl w:ilvl="2">
      <w:numFmt w:val="bullet"/>
      <w:lvlText w:val="•"/>
      <w:lvlJc w:val="left"/>
      <w:pPr>
        <w:ind w:left="3720" w:hanging="270"/>
      </w:pPr>
    </w:lvl>
    <w:lvl w:ilvl="3">
      <w:numFmt w:val="bullet"/>
      <w:lvlText w:val="•"/>
      <w:lvlJc w:val="left"/>
      <w:pPr>
        <w:ind w:left="4470" w:hanging="270"/>
      </w:pPr>
    </w:lvl>
    <w:lvl w:ilvl="4">
      <w:numFmt w:val="bullet"/>
      <w:lvlText w:val="•"/>
      <w:lvlJc w:val="left"/>
      <w:pPr>
        <w:ind w:left="5220" w:hanging="270"/>
      </w:pPr>
    </w:lvl>
    <w:lvl w:ilvl="5">
      <w:numFmt w:val="bullet"/>
      <w:lvlText w:val="•"/>
      <w:lvlJc w:val="left"/>
      <w:pPr>
        <w:ind w:left="5970" w:hanging="270"/>
      </w:pPr>
    </w:lvl>
    <w:lvl w:ilvl="6">
      <w:numFmt w:val="bullet"/>
      <w:lvlText w:val="•"/>
      <w:lvlJc w:val="left"/>
      <w:pPr>
        <w:ind w:left="6720" w:hanging="270"/>
      </w:pPr>
    </w:lvl>
    <w:lvl w:ilvl="7">
      <w:numFmt w:val="bullet"/>
      <w:lvlText w:val="•"/>
      <w:lvlJc w:val="left"/>
      <w:pPr>
        <w:ind w:left="7470" w:hanging="270"/>
      </w:pPr>
    </w:lvl>
    <w:lvl w:ilvl="8">
      <w:numFmt w:val="bullet"/>
      <w:lvlText w:val="•"/>
      <w:lvlJc w:val="left"/>
      <w:pPr>
        <w:ind w:left="8220" w:hanging="270"/>
      </w:pPr>
    </w:lvl>
  </w:abstractNum>
  <w:abstractNum w:abstractNumId="14" w15:restartNumberingAfterBreak="0">
    <w:nsid w:val="00000410"/>
    <w:multiLevelType w:val="multilevel"/>
    <w:tmpl w:val="00000893"/>
    <w:lvl w:ilvl="0">
      <w:start w:val="8"/>
      <w:numFmt w:val="decimal"/>
      <w:lvlText w:val="%1"/>
      <w:lvlJc w:val="left"/>
      <w:pPr>
        <w:ind w:left="1740" w:hanging="270"/>
      </w:pPr>
      <w:rPr>
        <w:rFonts w:ascii="Palatino Linotype" w:hAnsi="Palatino Linotype" w:cs="Palatino Linotype"/>
        <w:b w:val="0"/>
        <w:bCs w:val="0"/>
        <w:color w:val="151515"/>
        <w:sz w:val="18"/>
        <w:szCs w:val="18"/>
      </w:rPr>
    </w:lvl>
    <w:lvl w:ilvl="1">
      <w:numFmt w:val="bullet"/>
      <w:lvlText w:val="•"/>
      <w:lvlJc w:val="left"/>
      <w:pPr>
        <w:ind w:left="2538" w:hanging="270"/>
      </w:pPr>
    </w:lvl>
    <w:lvl w:ilvl="2">
      <w:numFmt w:val="bullet"/>
      <w:lvlText w:val="•"/>
      <w:lvlJc w:val="left"/>
      <w:pPr>
        <w:ind w:left="3336" w:hanging="270"/>
      </w:pPr>
    </w:lvl>
    <w:lvl w:ilvl="3">
      <w:numFmt w:val="bullet"/>
      <w:lvlText w:val="•"/>
      <w:lvlJc w:val="left"/>
      <w:pPr>
        <w:ind w:left="4134" w:hanging="270"/>
      </w:pPr>
    </w:lvl>
    <w:lvl w:ilvl="4">
      <w:numFmt w:val="bullet"/>
      <w:lvlText w:val="•"/>
      <w:lvlJc w:val="left"/>
      <w:pPr>
        <w:ind w:left="4932" w:hanging="270"/>
      </w:pPr>
    </w:lvl>
    <w:lvl w:ilvl="5">
      <w:numFmt w:val="bullet"/>
      <w:lvlText w:val="•"/>
      <w:lvlJc w:val="left"/>
      <w:pPr>
        <w:ind w:left="5730" w:hanging="270"/>
      </w:pPr>
    </w:lvl>
    <w:lvl w:ilvl="6">
      <w:numFmt w:val="bullet"/>
      <w:lvlText w:val="•"/>
      <w:lvlJc w:val="left"/>
      <w:pPr>
        <w:ind w:left="6528" w:hanging="270"/>
      </w:pPr>
    </w:lvl>
    <w:lvl w:ilvl="7">
      <w:numFmt w:val="bullet"/>
      <w:lvlText w:val="•"/>
      <w:lvlJc w:val="left"/>
      <w:pPr>
        <w:ind w:left="7326" w:hanging="270"/>
      </w:pPr>
    </w:lvl>
    <w:lvl w:ilvl="8">
      <w:numFmt w:val="bullet"/>
      <w:lvlText w:val="•"/>
      <w:lvlJc w:val="left"/>
      <w:pPr>
        <w:ind w:left="8124" w:hanging="270"/>
      </w:pPr>
    </w:lvl>
  </w:abstractNum>
  <w:abstractNum w:abstractNumId="15" w15:restartNumberingAfterBreak="0">
    <w:nsid w:val="5311712B"/>
    <w:multiLevelType w:val="multilevel"/>
    <w:tmpl w:val="05585E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Heading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cardinalText"/>
      <w:pStyle w:val="ListParagraph"/>
      <w:lvlText w:val="%1.%2.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36B6557"/>
    <w:multiLevelType w:val="multilevel"/>
    <w:tmpl w:val="A0C89B4E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cardinalText"/>
      <w:lvlRestart w:val="0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8EF072E"/>
    <w:multiLevelType w:val="hybridMultilevel"/>
    <w:tmpl w:val="2444BA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6"/>
  </w:num>
  <w:num w:numId="18">
    <w:abstractNumId w:val="1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64313A"/>
    <w:rsid w:val="0000356D"/>
    <w:rsid w:val="00004995"/>
    <w:rsid w:val="000401BE"/>
    <w:rsid w:val="00047FCA"/>
    <w:rsid w:val="000557BA"/>
    <w:rsid w:val="0005789E"/>
    <w:rsid w:val="0007220C"/>
    <w:rsid w:val="00074CBC"/>
    <w:rsid w:val="000757D6"/>
    <w:rsid w:val="000953DD"/>
    <w:rsid w:val="000A06E2"/>
    <w:rsid w:val="000A7773"/>
    <w:rsid w:val="000E31F1"/>
    <w:rsid w:val="0010391D"/>
    <w:rsid w:val="001065A7"/>
    <w:rsid w:val="00111E9C"/>
    <w:rsid w:val="00122CD3"/>
    <w:rsid w:val="00132C9D"/>
    <w:rsid w:val="00171AE9"/>
    <w:rsid w:val="001A5F53"/>
    <w:rsid w:val="001A6632"/>
    <w:rsid w:val="001C4A61"/>
    <w:rsid w:val="001C4B44"/>
    <w:rsid w:val="001C67C3"/>
    <w:rsid w:val="001C72F5"/>
    <w:rsid w:val="001F3A0F"/>
    <w:rsid w:val="00217D40"/>
    <w:rsid w:val="00243107"/>
    <w:rsid w:val="00244F28"/>
    <w:rsid w:val="00263430"/>
    <w:rsid w:val="0027269F"/>
    <w:rsid w:val="00274069"/>
    <w:rsid w:val="00296C49"/>
    <w:rsid w:val="002A0240"/>
    <w:rsid w:val="002A3414"/>
    <w:rsid w:val="002A616B"/>
    <w:rsid w:val="002D1D2F"/>
    <w:rsid w:val="002D5352"/>
    <w:rsid w:val="002F01C3"/>
    <w:rsid w:val="002F34CC"/>
    <w:rsid w:val="00302BAF"/>
    <w:rsid w:val="00315500"/>
    <w:rsid w:val="00315748"/>
    <w:rsid w:val="0031653F"/>
    <w:rsid w:val="00321C25"/>
    <w:rsid w:val="003433A3"/>
    <w:rsid w:val="00347072"/>
    <w:rsid w:val="00355961"/>
    <w:rsid w:val="0037466F"/>
    <w:rsid w:val="00386181"/>
    <w:rsid w:val="003B4850"/>
    <w:rsid w:val="003C6B8D"/>
    <w:rsid w:val="003D263A"/>
    <w:rsid w:val="003D28C1"/>
    <w:rsid w:val="003E66A5"/>
    <w:rsid w:val="00415329"/>
    <w:rsid w:val="004B01F7"/>
    <w:rsid w:val="004B1EED"/>
    <w:rsid w:val="004D3016"/>
    <w:rsid w:val="004E1B58"/>
    <w:rsid w:val="004E3317"/>
    <w:rsid w:val="005055CB"/>
    <w:rsid w:val="00537ECD"/>
    <w:rsid w:val="005608F8"/>
    <w:rsid w:val="005765A4"/>
    <w:rsid w:val="00581EB3"/>
    <w:rsid w:val="0058426B"/>
    <w:rsid w:val="0059390A"/>
    <w:rsid w:val="005C655F"/>
    <w:rsid w:val="005C6614"/>
    <w:rsid w:val="005C78C2"/>
    <w:rsid w:val="005E2384"/>
    <w:rsid w:val="005F333C"/>
    <w:rsid w:val="005F6AE0"/>
    <w:rsid w:val="0061198C"/>
    <w:rsid w:val="00613574"/>
    <w:rsid w:val="006261A9"/>
    <w:rsid w:val="0064313A"/>
    <w:rsid w:val="006707D2"/>
    <w:rsid w:val="00671C13"/>
    <w:rsid w:val="006B21A5"/>
    <w:rsid w:val="006B3D19"/>
    <w:rsid w:val="006E6972"/>
    <w:rsid w:val="006F2883"/>
    <w:rsid w:val="006F375E"/>
    <w:rsid w:val="00700995"/>
    <w:rsid w:val="0070555F"/>
    <w:rsid w:val="00743C15"/>
    <w:rsid w:val="007505E2"/>
    <w:rsid w:val="00757315"/>
    <w:rsid w:val="00775282"/>
    <w:rsid w:val="007845AB"/>
    <w:rsid w:val="0078541B"/>
    <w:rsid w:val="00796393"/>
    <w:rsid w:val="007B2C43"/>
    <w:rsid w:val="007B3E3D"/>
    <w:rsid w:val="007D22F5"/>
    <w:rsid w:val="007E7C8E"/>
    <w:rsid w:val="007F003A"/>
    <w:rsid w:val="00814860"/>
    <w:rsid w:val="008240B9"/>
    <w:rsid w:val="008442E6"/>
    <w:rsid w:val="008567AE"/>
    <w:rsid w:val="0087061B"/>
    <w:rsid w:val="00870AE9"/>
    <w:rsid w:val="00870BE7"/>
    <w:rsid w:val="00884380"/>
    <w:rsid w:val="008B13E6"/>
    <w:rsid w:val="008C1BD8"/>
    <w:rsid w:val="008D611C"/>
    <w:rsid w:val="008E4D8E"/>
    <w:rsid w:val="008F3436"/>
    <w:rsid w:val="008F6AE9"/>
    <w:rsid w:val="009211A7"/>
    <w:rsid w:val="009361BC"/>
    <w:rsid w:val="0094604B"/>
    <w:rsid w:val="00957823"/>
    <w:rsid w:val="00963AAE"/>
    <w:rsid w:val="00977CE3"/>
    <w:rsid w:val="009807E9"/>
    <w:rsid w:val="009A1937"/>
    <w:rsid w:val="009B4501"/>
    <w:rsid w:val="009D3950"/>
    <w:rsid w:val="009E4655"/>
    <w:rsid w:val="009F0EB7"/>
    <w:rsid w:val="009F48E0"/>
    <w:rsid w:val="00A054AC"/>
    <w:rsid w:val="00A069DE"/>
    <w:rsid w:val="00A218E5"/>
    <w:rsid w:val="00A27A10"/>
    <w:rsid w:val="00A27EC5"/>
    <w:rsid w:val="00A3610E"/>
    <w:rsid w:val="00A43988"/>
    <w:rsid w:val="00AA0046"/>
    <w:rsid w:val="00AB662E"/>
    <w:rsid w:val="00AD48E4"/>
    <w:rsid w:val="00AE1FD1"/>
    <w:rsid w:val="00AE5E44"/>
    <w:rsid w:val="00AE7BEC"/>
    <w:rsid w:val="00B00EE4"/>
    <w:rsid w:val="00B2507A"/>
    <w:rsid w:val="00B408A6"/>
    <w:rsid w:val="00B45D28"/>
    <w:rsid w:val="00B54A5B"/>
    <w:rsid w:val="00B72BEF"/>
    <w:rsid w:val="00B94B8C"/>
    <w:rsid w:val="00B95A7F"/>
    <w:rsid w:val="00BA3666"/>
    <w:rsid w:val="00BB710A"/>
    <w:rsid w:val="00BE1A17"/>
    <w:rsid w:val="00BF0C7E"/>
    <w:rsid w:val="00C0116B"/>
    <w:rsid w:val="00C0119F"/>
    <w:rsid w:val="00C10600"/>
    <w:rsid w:val="00C10F83"/>
    <w:rsid w:val="00C2186D"/>
    <w:rsid w:val="00C2532F"/>
    <w:rsid w:val="00C44A7B"/>
    <w:rsid w:val="00C47AF3"/>
    <w:rsid w:val="00C8607C"/>
    <w:rsid w:val="00C9038A"/>
    <w:rsid w:val="00CA5B84"/>
    <w:rsid w:val="00CB3BFF"/>
    <w:rsid w:val="00CB3FB7"/>
    <w:rsid w:val="00CC2657"/>
    <w:rsid w:val="00CC3B31"/>
    <w:rsid w:val="00CC499D"/>
    <w:rsid w:val="00D0064E"/>
    <w:rsid w:val="00D13977"/>
    <w:rsid w:val="00D228CE"/>
    <w:rsid w:val="00D25615"/>
    <w:rsid w:val="00D27594"/>
    <w:rsid w:val="00D34731"/>
    <w:rsid w:val="00D34DA2"/>
    <w:rsid w:val="00D43ED5"/>
    <w:rsid w:val="00D4721D"/>
    <w:rsid w:val="00D713A9"/>
    <w:rsid w:val="00D8659B"/>
    <w:rsid w:val="00DB62FA"/>
    <w:rsid w:val="00DC6044"/>
    <w:rsid w:val="00DD32DA"/>
    <w:rsid w:val="00DE4B4B"/>
    <w:rsid w:val="00E05214"/>
    <w:rsid w:val="00E11FBC"/>
    <w:rsid w:val="00E161A4"/>
    <w:rsid w:val="00E16273"/>
    <w:rsid w:val="00E30264"/>
    <w:rsid w:val="00E44313"/>
    <w:rsid w:val="00E45DF4"/>
    <w:rsid w:val="00E67750"/>
    <w:rsid w:val="00E856C7"/>
    <w:rsid w:val="00E87B97"/>
    <w:rsid w:val="00E96007"/>
    <w:rsid w:val="00F03803"/>
    <w:rsid w:val="00F04EE6"/>
    <w:rsid w:val="00F33722"/>
    <w:rsid w:val="00F44859"/>
    <w:rsid w:val="00F61C5B"/>
    <w:rsid w:val="00F96717"/>
    <w:rsid w:val="00FB4705"/>
    <w:rsid w:val="00FC03D5"/>
    <w:rsid w:val="00FC2BFD"/>
    <w:rsid w:val="00FF0B89"/>
    <w:rsid w:val="00FF1E69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A2F24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style w:type="paragraph" w:default="1" w:styleId="Normal">
    <w:name w:val="Normal"/>
    <w:uiPriority w:val="1"/>
    <w:qFormat/>
    <w:rsid w:val="005608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Paragraph"/>
    <w:link w:val="Heading1Char"/>
    <w:uiPriority w:val="1"/>
    <w:qFormat/>
    <w:rsid w:val="00BF0C7E"/>
    <w:pPr>
      <w:keepNext/>
      <w:keepLines/>
      <w:spacing w:before="240" w:after="120"/>
      <w:outlineLvl w:val="0"/>
    </w:pPr>
    <w:rPr>
      <w:rFonts w:ascii="Chalkboard" w:eastAsiaTheme="majorEastAsia" w:hAnsi="Chalkboard" w:cstheme="majorBidi"/>
      <w:b/>
      <w:bCs/>
      <w:i/>
      <w:color w:val="000000" w:themeColor="text1"/>
      <w:sz w:val="36"/>
      <w:szCs w:val="32"/>
    </w:rPr>
  </w:style>
  <w:style w:type="paragraph" w:styleId="Heading2">
    <w:name w:val="heading 2"/>
    <w:basedOn w:val="Heading1"/>
    <w:next w:val="Normal"/>
    <w:link w:val="Heading2Char"/>
    <w:uiPriority w:val="1"/>
    <w:unhideWhenUsed/>
    <w:qFormat/>
    <w:rsid w:val="006707D2"/>
    <w:pPr>
      <w:numPr>
        <w:ilvl w:val="1"/>
        <w:numId w:val="18"/>
      </w:numPr>
      <w:spacing w:before="120"/>
      <w:outlineLvl w:val="1"/>
    </w:pPr>
    <w:rPr>
      <w:bCs w:val="0"/>
      <w:i w:val="0"/>
      <w:sz w:val="28"/>
      <w:szCs w:val="28"/>
    </w:rPr>
  </w:style>
  <w:style w:type="paragraph" w:styleId="Heading3">
    <w:name w:val="heading 3"/>
    <w:basedOn w:val="Heading1"/>
    <w:next w:val="Normal"/>
    <w:link w:val="Heading3Char"/>
    <w:uiPriority w:val="1"/>
    <w:unhideWhenUsed/>
    <w:qFormat/>
    <w:rsid w:val="006707D2"/>
    <w:pPr>
      <w:spacing w:before="120"/>
      <w:outlineLvl w:val="2"/>
    </w:pPr>
    <w:rPr>
      <w:bCs w:val="0"/>
      <w:i w:val="0"/>
      <w:sz w:val="24"/>
    </w:rPr>
  </w:style>
  <w:style w:type="paragraph" w:styleId="Heading4">
    <w:name w:val="heading 4"/>
    <w:basedOn w:val="Normal"/>
    <w:next w:val="Normal"/>
    <w:link w:val="Heading4Char"/>
    <w:uiPriority w:val="1"/>
    <w:qFormat/>
    <w:rsid w:val="0064313A"/>
    <w:pPr>
      <w:numPr>
        <w:ilvl w:val="3"/>
        <w:numId w:val="18"/>
      </w:numPr>
      <w:outlineLvl w:val="3"/>
    </w:pPr>
    <w:rPr>
      <w:rFonts w:ascii="Palatino Linotype" w:hAnsi="Palatino Linotype" w:cs="Palatino Linotype"/>
      <w:b/>
      <w:bCs/>
    </w:rPr>
  </w:style>
  <w:style w:type="paragraph" w:styleId="Heading5">
    <w:name w:val="heading 5"/>
    <w:basedOn w:val="Normal"/>
    <w:next w:val="Normal"/>
    <w:link w:val="Heading5Char"/>
    <w:uiPriority w:val="1"/>
    <w:qFormat/>
    <w:rsid w:val="0064313A"/>
    <w:pPr>
      <w:numPr>
        <w:ilvl w:val="4"/>
        <w:numId w:val="18"/>
      </w:numPr>
      <w:outlineLvl w:val="4"/>
    </w:pPr>
    <w:rPr>
      <w:rFonts w:ascii="Palatino Linotype" w:hAnsi="Palatino Linotype" w:cs="Palatino Linotype"/>
      <w:b/>
      <w:bCs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1"/>
    <w:qFormat/>
    <w:rsid w:val="0064313A"/>
    <w:pPr>
      <w:spacing w:before="159"/>
      <w:ind w:left="1860"/>
      <w:outlineLvl w:val="5"/>
    </w:pPr>
    <w:rPr>
      <w:rFonts w:ascii="Palatino Linotype" w:hAnsi="Palatino Linotype" w:cs="Palatino Linotype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Paragraph"/>
    <w:link w:val="TitleChar"/>
    <w:uiPriority w:val="10"/>
    <w:qFormat/>
    <w:rsid w:val="00E11FBC"/>
    <w:pPr>
      <w:spacing w:after="840"/>
      <w:jc w:val="center"/>
      <w:outlineLvl w:val="0"/>
    </w:pPr>
    <w:rPr>
      <w:rFonts w:ascii="Chalkboard" w:eastAsiaTheme="majorEastAsia" w:hAnsi="Chalkboard" w:cstheme="majorBidi"/>
      <w:b/>
      <w:bCs/>
      <w:i/>
      <w:noProof/>
      <w:kern w:val="28"/>
      <w:sz w:val="52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11FBC"/>
    <w:rPr>
      <w:rFonts w:ascii="Chalkboard" w:eastAsiaTheme="majorEastAsia" w:hAnsi="Chalkboard" w:cstheme="majorBidi"/>
      <w:b/>
      <w:bCs/>
      <w:i/>
      <w:noProof/>
      <w:kern w:val="28"/>
      <w:sz w:val="52"/>
      <w:szCs w:val="44"/>
    </w:rPr>
  </w:style>
  <w:style w:type="paragraph" w:styleId="Header">
    <w:name w:val="header"/>
    <w:basedOn w:val="Normal"/>
    <w:link w:val="HeaderChar"/>
    <w:autoRedefine/>
    <w:uiPriority w:val="99"/>
    <w:unhideWhenUsed/>
    <w:qFormat/>
    <w:rsid w:val="004D3016"/>
    <w:pPr>
      <w:tabs>
        <w:tab w:val="center" w:pos="2700"/>
        <w:tab w:val="right" w:pos="5472"/>
        <w:tab w:val="right" w:pos="8640"/>
      </w:tabs>
    </w:pPr>
    <w:rPr>
      <w:rFonts w:ascii="Palatino" w:hAnsi="Palatino"/>
      <w:i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D3016"/>
    <w:rPr>
      <w:rFonts w:ascii="Palatino" w:eastAsia="Times New Roman" w:hAnsi="Palatino" w:cs="Times New Roman"/>
      <w:i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7B3E3D"/>
    <w:pPr>
      <w:keepNext/>
      <w:keepLines/>
      <w:jc w:val="center"/>
    </w:pPr>
    <w:rPr>
      <w:rFonts w:ascii="Palatino" w:eastAsiaTheme="minorEastAsia" w:hAnsi="Palatino"/>
      <w:i/>
      <w:iCs/>
      <w:color w:val="000000" w:themeColor="text1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7B3E3D"/>
    <w:rPr>
      <w:rFonts w:ascii="Palatino" w:hAnsi="Palatino" w:cs="Times New Roman"/>
      <w:i/>
      <w:iCs/>
      <w:color w:val="000000" w:themeColor="text1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6707D2"/>
    <w:rPr>
      <w:rFonts w:ascii="Palatino" w:eastAsiaTheme="majorEastAsia" w:hAnsi="Palatino" w:cstheme="majorBidi"/>
      <w:b/>
      <w:i/>
      <w:color w:val="000000" w:themeColor="text1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1"/>
    <w:rsid w:val="00BF0C7E"/>
    <w:rPr>
      <w:rFonts w:ascii="Chalkboard" w:eastAsiaTheme="majorEastAsia" w:hAnsi="Chalkboard" w:cstheme="majorBidi"/>
      <w:b/>
      <w:bCs/>
      <w:i/>
      <w:color w:val="000000" w:themeColor="text1"/>
      <w:sz w:val="3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707D2"/>
    <w:rPr>
      <w:rFonts w:ascii="Palatino" w:eastAsiaTheme="majorEastAsia" w:hAnsi="Palatino" w:cstheme="majorBidi"/>
      <w:b/>
      <w:i/>
      <w:color w:val="000000" w:themeColor="text1"/>
      <w:szCs w:val="32"/>
    </w:rPr>
  </w:style>
  <w:style w:type="paragraph" w:customStyle="1" w:styleId="Paragraph">
    <w:name w:val="Paragraph"/>
    <w:aliases w:val="¶"/>
    <w:basedOn w:val="Normal"/>
    <w:uiPriority w:val="99"/>
    <w:qFormat/>
    <w:rsid w:val="00A27EC5"/>
    <w:pPr>
      <w:widowControl/>
      <w:spacing w:before="120" w:after="120" w:line="276" w:lineRule="auto"/>
      <w:ind w:firstLine="360"/>
    </w:pPr>
    <w:rPr>
      <w:rFonts w:ascii="Palatino" w:hAnsi="Palatino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4313A"/>
    <w:rPr>
      <w:rFonts w:ascii="Palatino Linotype" w:eastAsia="Times New Roman" w:hAnsi="Palatino Linotype" w:cs="Palatino Linotype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4313A"/>
    <w:rPr>
      <w:rFonts w:ascii="Palatino Linotype" w:eastAsia="Times New Roman" w:hAnsi="Palatino Linotype" w:cs="Palatino Linotype"/>
      <w:b/>
      <w:bCs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64313A"/>
    <w:rPr>
      <w:rFonts w:ascii="Palatino Linotype" w:eastAsia="Times New Roman" w:hAnsi="Palatino Linotype" w:cs="Palatino Linotype"/>
      <w:i/>
      <w:iCs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64313A"/>
    <w:pPr>
      <w:spacing w:before="140"/>
      <w:ind w:left="1380" w:firstLine="360"/>
    </w:pPr>
    <w:rPr>
      <w:rFonts w:ascii="Palatino Linotype" w:hAnsi="Palatino Linotype" w:cs="Palatino Linotype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64313A"/>
    <w:rPr>
      <w:rFonts w:ascii="Palatino Linotype" w:eastAsia="Times New Roman" w:hAnsi="Palatino Linotype" w:cs="Palatino Linotype"/>
      <w:sz w:val="20"/>
      <w:szCs w:val="20"/>
    </w:rPr>
  </w:style>
  <w:style w:type="paragraph" w:styleId="ListParagraph">
    <w:name w:val="List Paragraph"/>
    <w:basedOn w:val="Normal"/>
    <w:uiPriority w:val="1"/>
    <w:qFormat/>
    <w:rsid w:val="00D228CE"/>
    <w:pPr>
      <w:numPr>
        <w:ilvl w:val="2"/>
        <w:numId w:val="18"/>
      </w:numPr>
      <w:outlineLvl w:val="2"/>
    </w:pPr>
  </w:style>
  <w:style w:type="paragraph" w:customStyle="1" w:styleId="TableParagraph">
    <w:name w:val="Table Paragraph"/>
    <w:basedOn w:val="Normal"/>
    <w:uiPriority w:val="1"/>
    <w:qFormat/>
    <w:rsid w:val="0064313A"/>
  </w:style>
  <w:style w:type="paragraph" w:styleId="DocumentMap">
    <w:name w:val="Document Map"/>
    <w:basedOn w:val="Normal"/>
    <w:link w:val="DocumentMapChar"/>
    <w:uiPriority w:val="99"/>
    <w:semiHidden/>
    <w:unhideWhenUsed/>
    <w:rsid w:val="0064313A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313A"/>
    <w:rPr>
      <w:rFonts w:ascii="Lucida Grande" w:eastAsia="Times New Roman" w:hAnsi="Lucida Grande" w:cs="Lucida Gran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1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13A"/>
    <w:rPr>
      <w:rFonts w:ascii="Lucida Grande" w:eastAsia="Times New Roman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A66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63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A6632"/>
  </w:style>
  <w:style w:type="paragraph" w:styleId="EndnoteText">
    <w:name w:val="endnote text"/>
    <w:basedOn w:val="Normal"/>
    <w:link w:val="EndnoteTextChar"/>
    <w:uiPriority w:val="99"/>
    <w:unhideWhenUsed/>
    <w:rsid w:val="006B3D19"/>
  </w:style>
  <w:style w:type="character" w:customStyle="1" w:styleId="EndnoteTextChar">
    <w:name w:val="Endnote Text Char"/>
    <w:basedOn w:val="DefaultParagraphFont"/>
    <w:link w:val="EndnoteText"/>
    <w:uiPriority w:val="99"/>
    <w:rsid w:val="006B3D19"/>
    <w:rPr>
      <w:rFonts w:ascii="Times New Roman" w:eastAsia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unhideWhenUsed/>
    <w:rsid w:val="00B2507A"/>
    <w:rPr>
      <w:bCs/>
      <w:iCs/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04995"/>
    <w:rPr>
      <w:rFonts w:ascii="Palatino" w:hAnsi="Palatin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4995"/>
    <w:rPr>
      <w:rFonts w:ascii="Palatino" w:eastAsia="Times New Roman" w:hAnsi="Palatino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14860"/>
    <w:rPr>
      <w:b/>
      <w:bCs/>
      <w:i/>
      <w:iCs/>
      <w:position w:val="2"/>
      <w:sz w:val="28"/>
      <w:szCs w:val="28"/>
      <w:vertAlign w:val="superscript"/>
    </w:rPr>
  </w:style>
  <w:style w:type="character" w:styleId="Hyperlink">
    <w:name w:val="Hyperlink"/>
    <w:basedOn w:val="DefaultParagraphFont"/>
    <w:uiPriority w:val="99"/>
    <w:unhideWhenUsed/>
    <w:rsid w:val="00884380"/>
    <w:rPr>
      <w:color w:val="0000FF" w:themeColor="hyperlink"/>
      <w:u w:val="single"/>
    </w:rPr>
  </w:style>
  <w:style w:type="paragraph" w:customStyle="1" w:styleId="HeadnonTOC">
    <w:name w:val="Head non TOC"/>
    <w:basedOn w:val="Heading1"/>
    <w:uiPriority w:val="1"/>
    <w:qFormat/>
    <w:rsid w:val="009B4501"/>
    <w:pPr>
      <w:spacing w:before="240" w:after="120"/>
      <w:jc w:val="center"/>
    </w:pPr>
    <w:rPr>
      <w:sz w:val="40"/>
    </w:rPr>
  </w:style>
  <w:style w:type="paragraph" w:customStyle="1" w:styleId="InheritCN3">
    <w:name w:val="InheritCN3"/>
    <w:basedOn w:val="ListParagraph"/>
    <w:uiPriority w:val="1"/>
    <w:qFormat/>
    <w:rsid w:val="00D228CE"/>
  </w:style>
  <w:style w:type="paragraph" w:customStyle="1" w:styleId="noInheritCN3">
    <w:name w:val="noInheritCN3"/>
    <w:basedOn w:val="ListParagraph"/>
    <w:uiPriority w:val="1"/>
    <w:qFormat/>
    <w:rsid w:val="005C655F"/>
    <w:pPr>
      <w:outlineLvl w:val="9"/>
    </w:pPr>
  </w:style>
  <w:style w:type="paragraph" w:customStyle="1" w:styleId="override6CN3">
    <w:name w:val="override6CN3"/>
    <w:basedOn w:val="ListParagraph"/>
    <w:uiPriority w:val="1"/>
    <w:qFormat/>
    <w:rsid w:val="005C655F"/>
    <w:pPr>
      <w:outlineLvl w:val="5"/>
    </w:pPr>
  </w:style>
  <w:style w:type="paragraph" w:customStyle="1" w:styleId="illegal25CN3">
    <w:name w:val="illegal25CN3"/>
    <w:basedOn w:val="ListParagraph"/>
    <w:uiPriority w:val="1"/>
    <w:qFormat/>
    <w:rsid w:val="005C655F"/>
    <w:pPr>
      <w:outlineLvl w:val="25"/>
    </w:pPr>
  </w:style>
  <w:style w:type="paragraph" w:customStyle="1" w:styleId="noInheritHeading1">
    <w:name w:val="noInheritHeading1"/>
    <w:basedOn w:val="Heading1"/>
    <w:uiPriority w:val="1"/>
    <w:qFormat/>
    <w:rsid w:val="005C655F"/>
    <w:pPr>
      <w:outlineLvl w:val="9"/>
    </w:pPr>
  </w:style>
  <w:style w:type="paragraph" w:customStyle="1" w:styleId="override5Heading1">
    <w:name w:val="override5Heading1"/>
    <w:basedOn w:val="Heading1"/>
    <w:uiPriority w:val="1"/>
    <w:qFormat/>
    <w:rsid w:val="005C655F"/>
    <w:pPr>
      <w:outlineLvl w:val="4"/>
    </w:pPr>
  </w:style>
  <w:style w:type="paragraph" w:customStyle="1" w:styleId="illegal-3Heading1">
    <w:name w:val="illegal-3Heading1"/>
    <w:basedOn w:val="Heading1"/>
    <w:uiPriority w:val="1"/>
    <w:qFormat/>
    <w:rsid w:val="005C655F"/>
    <w:pPr>
      <w:outlineLvl w:val="-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Unitarian Universalist Society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C. B. Kraft</dc:creator>
  <cp:keywords/>
  <dc:description/>
  <cp:lastModifiedBy>user</cp:lastModifiedBy>
  <cp:revision>9</cp:revision>
  <cp:lastPrinted>2014-06-01T21:07:00Z</cp:lastPrinted>
  <dcterms:created xsi:type="dcterms:W3CDTF">2021-08-18T06:28:00Z</dcterms:created>
  <dcterms:modified xsi:type="dcterms:W3CDTF">2021-08-18T06:47:00Z</dcterms:modified>
</cp:coreProperties>
</file>